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3C23A7" w:rsidRPr="0012242E" w:rsidRDefault="003C23A7" w:rsidP="003C23A7">
      <w:pPr>
        <w:pStyle w:val="Nadpis4"/>
        <w:spacing w:before="4080"/>
        <w:jc w:val="center"/>
        <w:rPr>
          <w:rFonts w:eastAsia="Arial Unicode MS" w:cs="Arial"/>
          <w:caps/>
          <w:sz w:val="40"/>
          <w:szCs w:val="40"/>
          <w:u w:val="none"/>
        </w:rPr>
      </w:pPr>
      <w:r>
        <w:rPr>
          <w:rFonts w:cs="Arial"/>
          <w:caps/>
          <w:sz w:val="40"/>
          <w:szCs w:val="40"/>
          <w:u w:val="none"/>
        </w:rPr>
        <w:t>DÍLČÍ výkaz výměr</w:t>
      </w:r>
    </w:p>
    <w:p w:rsidR="008E24FA" w:rsidRDefault="00BA759D" w:rsidP="00134EF6">
      <w:pPr>
        <w:pStyle w:val="Nadpis4"/>
        <w:jc w:val="center"/>
        <w:rPr>
          <w:rFonts w:eastAsia="Arial Unicode MS" w:cs="Arial"/>
          <w:szCs w:val="28"/>
          <w:u w:val="none"/>
        </w:rPr>
      </w:pPr>
      <w:bookmarkStart w:id="0" w:name="_GoBack"/>
      <w:bookmarkEnd w:id="0"/>
      <w:r>
        <w:rPr>
          <w:rFonts w:eastAsia="Arial Unicode MS" w:cs="Arial"/>
          <w:szCs w:val="28"/>
          <w:u w:val="none"/>
        </w:rPr>
        <w:t>D.1.4.2</w:t>
      </w:r>
      <w:r w:rsidR="00134EF6">
        <w:rPr>
          <w:rFonts w:eastAsia="Arial Unicode MS" w:cs="Arial"/>
          <w:szCs w:val="28"/>
          <w:u w:val="none"/>
        </w:rPr>
        <w:t xml:space="preserve">SO 02 – </w:t>
      </w:r>
      <w:r>
        <w:rPr>
          <w:rFonts w:eastAsia="Arial Unicode MS" w:cs="Arial"/>
          <w:szCs w:val="28"/>
          <w:u w:val="none"/>
        </w:rPr>
        <w:t>VZT</w:t>
      </w:r>
    </w:p>
    <w:p w:rsidR="002061C7" w:rsidRPr="0012242E" w:rsidRDefault="002061C7" w:rsidP="00AE0FA0">
      <w:pPr>
        <w:jc w:val="center"/>
        <w:rPr>
          <w:rFonts w:ascii="Arial" w:eastAsia="Arial Unicode MS" w:hAnsi="Arial" w:cs="Arial"/>
          <w:b/>
          <w:sz w:val="40"/>
          <w:szCs w:val="40"/>
        </w:rPr>
      </w:pPr>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p w:rsidR="0012242E" w:rsidRDefault="0012242E">
      <w:pPr>
        <w:pStyle w:val="Obsah4"/>
        <w:tabs>
          <w:tab w:val="right" w:leader="dot" w:pos="9061"/>
        </w:tabs>
        <w:rPr>
          <w:b/>
          <w:sz w:val="16"/>
          <w:szCs w:val="16"/>
        </w:rPr>
      </w:pPr>
    </w:p>
    <w:sectPr w:rsidR="0012242E"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9A1" w:rsidRDefault="004569A1">
      <w:r>
        <w:separator/>
      </w:r>
    </w:p>
  </w:endnote>
  <w:endnote w:type="continuationSeparator" w:id="0">
    <w:p w:rsidR="004569A1" w:rsidRDefault="00456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BA759D">
      <w:rPr>
        <w:rStyle w:val="slostrnky"/>
        <w:b/>
        <w:noProof/>
      </w:rPr>
      <w:t>2</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9A1" w:rsidRDefault="004569A1">
      <w:r>
        <w:separator/>
      </w:r>
    </w:p>
  </w:footnote>
  <w:footnote w:type="continuationSeparator" w:id="0">
    <w:p w:rsidR="004569A1" w:rsidRDefault="004569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0EF051F7" wp14:editId="348530D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2011B"/>
    <w:rsid w:val="000208AC"/>
    <w:rsid w:val="00024695"/>
    <w:rsid w:val="00025618"/>
    <w:rsid w:val="00026D5A"/>
    <w:rsid w:val="00027FB7"/>
    <w:rsid w:val="00033D5B"/>
    <w:rsid w:val="00041183"/>
    <w:rsid w:val="00051A52"/>
    <w:rsid w:val="00052CBC"/>
    <w:rsid w:val="00055C0B"/>
    <w:rsid w:val="000644A2"/>
    <w:rsid w:val="00071182"/>
    <w:rsid w:val="0007473B"/>
    <w:rsid w:val="0007551E"/>
    <w:rsid w:val="00081E16"/>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34EF6"/>
    <w:rsid w:val="001409AB"/>
    <w:rsid w:val="00142D7F"/>
    <w:rsid w:val="0014317D"/>
    <w:rsid w:val="00144748"/>
    <w:rsid w:val="00145DF1"/>
    <w:rsid w:val="00150EA2"/>
    <w:rsid w:val="00151FB2"/>
    <w:rsid w:val="001524A4"/>
    <w:rsid w:val="0015252C"/>
    <w:rsid w:val="00155F37"/>
    <w:rsid w:val="0015683E"/>
    <w:rsid w:val="00156AF6"/>
    <w:rsid w:val="0016016E"/>
    <w:rsid w:val="00165205"/>
    <w:rsid w:val="00181097"/>
    <w:rsid w:val="00184318"/>
    <w:rsid w:val="001924C0"/>
    <w:rsid w:val="00192C93"/>
    <w:rsid w:val="00192F33"/>
    <w:rsid w:val="001971B7"/>
    <w:rsid w:val="001A18DB"/>
    <w:rsid w:val="001A1CAC"/>
    <w:rsid w:val="001A42E9"/>
    <w:rsid w:val="001A4476"/>
    <w:rsid w:val="001A516C"/>
    <w:rsid w:val="001A5FDF"/>
    <w:rsid w:val="001A7522"/>
    <w:rsid w:val="001B21DC"/>
    <w:rsid w:val="001B5C8C"/>
    <w:rsid w:val="001B78E4"/>
    <w:rsid w:val="001B7DDA"/>
    <w:rsid w:val="001C0A0F"/>
    <w:rsid w:val="001C2A73"/>
    <w:rsid w:val="001C2EF6"/>
    <w:rsid w:val="001C5554"/>
    <w:rsid w:val="001D0717"/>
    <w:rsid w:val="001D5A39"/>
    <w:rsid w:val="001D75B7"/>
    <w:rsid w:val="001E0125"/>
    <w:rsid w:val="001E049C"/>
    <w:rsid w:val="001E2D07"/>
    <w:rsid w:val="001E344F"/>
    <w:rsid w:val="001E3AC9"/>
    <w:rsid w:val="001E7A99"/>
    <w:rsid w:val="001F2203"/>
    <w:rsid w:val="001F38F7"/>
    <w:rsid w:val="001F5C33"/>
    <w:rsid w:val="0020434E"/>
    <w:rsid w:val="002061C7"/>
    <w:rsid w:val="00216E7C"/>
    <w:rsid w:val="00217D37"/>
    <w:rsid w:val="00217FF0"/>
    <w:rsid w:val="00223901"/>
    <w:rsid w:val="00225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A0BF9"/>
    <w:rsid w:val="002A12C0"/>
    <w:rsid w:val="002A4C46"/>
    <w:rsid w:val="002A4E4F"/>
    <w:rsid w:val="002B0328"/>
    <w:rsid w:val="002B3C02"/>
    <w:rsid w:val="002B53CA"/>
    <w:rsid w:val="002C028B"/>
    <w:rsid w:val="002C1FF7"/>
    <w:rsid w:val="002C526C"/>
    <w:rsid w:val="002C6A8B"/>
    <w:rsid w:val="002C6B35"/>
    <w:rsid w:val="002E1848"/>
    <w:rsid w:val="002E3192"/>
    <w:rsid w:val="002E3DDC"/>
    <w:rsid w:val="002E5A6D"/>
    <w:rsid w:val="002E6307"/>
    <w:rsid w:val="002E7949"/>
    <w:rsid w:val="00304DA3"/>
    <w:rsid w:val="003066CA"/>
    <w:rsid w:val="00306F96"/>
    <w:rsid w:val="00307082"/>
    <w:rsid w:val="0030724B"/>
    <w:rsid w:val="00307F21"/>
    <w:rsid w:val="0031059D"/>
    <w:rsid w:val="00310B3F"/>
    <w:rsid w:val="00315585"/>
    <w:rsid w:val="003173F8"/>
    <w:rsid w:val="00317DB6"/>
    <w:rsid w:val="003272FA"/>
    <w:rsid w:val="0033570A"/>
    <w:rsid w:val="00343264"/>
    <w:rsid w:val="00346D3F"/>
    <w:rsid w:val="00346F90"/>
    <w:rsid w:val="00346FF5"/>
    <w:rsid w:val="00352ADE"/>
    <w:rsid w:val="00361C01"/>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23A7"/>
    <w:rsid w:val="003C4860"/>
    <w:rsid w:val="003C79CD"/>
    <w:rsid w:val="003C7C9A"/>
    <w:rsid w:val="003D2658"/>
    <w:rsid w:val="003D2C81"/>
    <w:rsid w:val="003D42F1"/>
    <w:rsid w:val="003F3465"/>
    <w:rsid w:val="003F5541"/>
    <w:rsid w:val="003F7040"/>
    <w:rsid w:val="003F7BCF"/>
    <w:rsid w:val="00403A1D"/>
    <w:rsid w:val="004054CF"/>
    <w:rsid w:val="004057BE"/>
    <w:rsid w:val="00405E55"/>
    <w:rsid w:val="0041083F"/>
    <w:rsid w:val="00411F5E"/>
    <w:rsid w:val="00412438"/>
    <w:rsid w:val="00417A8D"/>
    <w:rsid w:val="00421F8B"/>
    <w:rsid w:val="00425DA1"/>
    <w:rsid w:val="00434723"/>
    <w:rsid w:val="00443C70"/>
    <w:rsid w:val="00443F73"/>
    <w:rsid w:val="00444B3B"/>
    <w:rsid w:val="00444B3C"/>
    <w:rsid w:val="00445FAE"/>
    <w:rsid w:val="00454420"/>
    <w:rsid w:val="004569A1"/>
    <w:rsid w:val="0045783E"/>
    <w:rsid w:val="004604E8"/>
    <w:rsid w:val="0046208D"/>
    <w:rsid w:val="00464415"/>
    <w:rsid w:val="00470613"/>
    <w:rsid w:val="00470EC1"/>
    <w:rsid w:val="00470F7A"/>
    <w:rsid w:val="0047476F"/>
    <w:rsid w:val="00475716"/>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43655"/>
    <w:rsid w:val="005447EE"/>
    <w:rsid w:val="00544EE0"/>
    <w:rsid w:val="00554A37"/>
    <w:rsid w:val="00560473"/>
    <w:rsid w:val="00563506"/>
    <w:rsid w:val="00563EEA"/>
    <w:rsid w:val="00590D22"/>
    <w:rsid w:val="0059323C"/>
    <w:rsid w:val="00594221"/>
    <w:rsid w:val="0059488A"/>
    <w:rsid w:val="0059519C"/>
    <w:rsid w:val="00597ED5"/>
    <w:rsid w:val="005A29A0"/>
    <w:rsid w:val="005A51F9"/>
    <w:rsid w:val="005A6F69"/>
    <w:rsid w:val="005B0DC3"/>
    <w:rsid w:val="005B62CF"/>
    <w:rsid w:val="005B6F33"/>
    <w:rsid w:val="005D1ABF"/>
    <w:rsid w:val="005D6E8F"/>
    <w:rsid w:val="005E267B"/>
    <w:rsid w:val="005E588D"/>
    <w:rsid w:val="005F1641"/>
    <w:rsid w:val="005F63FA"/>
    <w:rsid w:val="006014A6"/>
    <w:rsid w:val="00604B63"/>
    <w:rsid w:val="00604FB5"/>
    <w:rsid w:val="0061281E"/>
    <w:rsid w:val="00615741"/>
    <w:rsid w:val="00615985"/>
    <w:rsid w:val="00622D72"/>
    <w:rsid w:val="006232BC"/>
    <w:rsid w:val="006260D9"/>
    <w:rsid w:val="006265F8"/>
    <w:rsid w:val="00634D0D"/>
    <w:rsid w:val="00637151"/>
    <w:rsid w:val="0064317B"/>
    <w:rsid w:val="0064457A"/>
    <w:rsid w:val="00651468"/>
    <w:rsid w:val="00653F82"/>
    <w:rsid w:val="00656510"/>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D9E"/>
    <w:rsid w:val="007009F1"/>
    <w:rsid w:val="007061B2"/>
    <w:rsid w:val="00713F54"/>
    <w:rsid w:val="0071712C"/>
    <w:rsid w:val="007176BA"/>
    <w:rsid w:val="00721A8E"/>
    <w:rsid w:val="007323C1"/>
    <w:rsid w:val="0073575B"/>
    <w:rsid w:val="0073758B"/>
    <w:rsid w:val="0073784A"/>
    <w:rsid w:val="00740833"/>
    <w:rsid w:val="0074537F"/>
    <w:rsid w:val="00754185"/>
    <w:rsid w:val="007610DF"/>
    <w:rsid w:val="007630EE"/>
    <w:rsid w:val="00763D2C"/>
    <w:rsid w:val="00767F06"/>
    <w:rsid w:val="00772304"/>
    <w:rsid w:val="0077312B"/>
    <w:rsid w:val="00776656"/>
    <w:rsid w:val="00776F7F"/>
    <w:rsid w:val="00783D55"/>
    <w:rsid w:val="007901A1"/>
    <w:rsid w:val="00792ADF"/>
    <w:rsid w:val="00794B61"/>
    <w:rsid w:val="00794F38"/>
    <w:rsid w:val="00795F4A"/>
    <w:rsid w:val="007A071C"/>
    <w:rsid w:val="007A1609"/>
    <w:rsid w:val="007A45FE"/>
    <w:rsid w:val="007A5EBC"/>
    <w:rsid w:val="007B126F"/>
    <w:rsid w:val="007B4272"/>
    <w:rsid w:val="007B43A1"/>
    <w:rsid w:val="007C5377"/>
    <w:rsid w:val="007D2447"/>
    <w:rsid w:val="007D5562"/>
    <w:rsid w:val="007E3526"/>
    <w:rsid w:val="007E36E2"/>
    <w:rsid w:val="007F07B6"/>
    <w:rsid w:val="007F47A2"/>
    <w:rsid w:val="007F60A0"/>
    <w:rsid w:val="00810585"/>
    <w:rsid w:val="00814B2D"/>
    <w:rsid w:val="008152BB"/>
    <w:rsid w:val="00817902"/>
    <w:rsid w:val="008210F1"/>
    <w:rsid w:val="0082138F"/>
    <w:rsid w:val="008220BD"/>
    <w:rsid w:val="008221B9"/>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A04"/>
    <w:rsid w:val="0087035C"/>
    <w:rsid w:val="00870A37"/>
    <w:rsid w:val="00871105"/>
    <w:rsid w:val="00871237"/>
    <w:rsid w:val="008715B1"/>
    <w:rsid w:val="00874323"/>
    <w:rsid w:val="00875A0D"/>
    <w:rsid w:val="008821FF"/>
    <w:rsid w:val="0088385D"/>
    <w:rsid w:val="008844BA"/>
    <w:rsid w:val="00886399"/>
    <w:rsid w:val="00887ECE"/>
    <w:rsid w:val="00892B2D"/>
    <w:rsid w:val="00893ED0"/>
    <w:rsid w:val="008A1150"/>
    <w:rsid w:val="008A255C"/>
    <w:rsid w:val="008A54CA"/>
    <w:rsid w:val="008B2ADA"/>
    <w:rsid w:val="008B4930"/>
    <w:rsid w:val="008C55B4"/>
    <w:rsid w:val="008D0604"/>
    <w:rsid w:val="008D2711"/>
    <w:rsid w:val="008D7A8A"/>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7B65"/>
    <w:rsid w:val="009D0F7E"/>
    <w:rsid w:val="009D1267"/>
    <w:rsid w:val="009D651C"/>
    <w:rsid w:val="009D6A4D"/>
    <w:rsid w:val="009D7732"/>
    <w:rsid w:val="009F2F58"/>
    <w:rsid w:val="009F40F3"/>
    <w:rsid w:val="009F4422"/>
    <w:rsid w:val="00A0018C"/>
    <w:rsid w:val="00A00B99"/>
    <w:rsid w:val="00A01EAB"/>
    <w:rsid w:val="00A041BC"/>
    <w:rsid w:val="00A11F13"/>
    <w:rsid w:val="00A15D11"/>
    <w:rsid w:val="00A210AB"/>
    <w:rsid w:val="00A26612"/>
    <w:rsid w:val="00A34704"/>
    <w:rsid w:val="00A356AE"/>
    <w:rsid w:val="00A35D91"/>
    <w:rsid w:val="00A404BC"/>
    <w:rsid w:val="00A42E8C"/>
    <w:rsid w:val="00A46A4C"/>
    <w:rsid w:val="00A50858"/>
    <w:rsid w:val="00A513ED"/>
    <w:rsid w:val="00A54DB3"/>
    <w:rsid w:val="00A607E5"/>
    <w:rsid w:val="00A61DB5"/>
    <w:rsid w:val="00A62D46"/>
    <w:rsid w:val="00A6465F"/>
    <w:rsid w:val="00A715ED"/>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61CD"/>
    <w:rsid w:val="00AE7A7A"/>
    <w:rsid w:val="00AF1B6C"/>
    <w:rsid w:val="00AF5EBD"/>
    <w:rsid w:val="00B101E4"/>
    <w:rsid w:val="00B10466"/>
    <w:rsid w:val="00B12036"/>
    <w:rsid w:val="00B149F7"/>
    <w:rsid w:val="00B17BFB"/>
    <w:rsid w:val="00B20219"/>
    <w:rsid w:val="00B20A3F"/>
    <w:rsid w:val="00B20ADE"/>
    <w:rsid w:val="00B218E7"/>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17BF"/>
    <w:rsid w:val="00BA1068"/>
    <w:rsid w:val="00BA1123"/>
    <w:rsid w:val="00BA500D"/>
    <w:rsid w:val="00BA5E29"/>
    <w:rsid w:val="00BA5E3B"/>
    <w:rsid w:val="00BA6FBA"/>
    <w:rsid w:val="00BA759D"/>
    <w:rsid w:val="00BB1F43"/>
    <w:rsid w:val="00BB2C95"/>
    <w:rsid w:val="00BB4668"/>
    <w:rsid w:val="00BC2EE7"/>
    <w:rsid w:val="00BC5FEC"/>
    <w:rsid w:val="00BF1120"/>
    <w:rsid w:val="00BF28D5"/>
    <w:rsid w:val="00BF3B2E"/>
    <w:rsid w:val="00BF5050"/>
    <w:rsid w:val="00C032E5"/>
    <w:rsid w:val="00C20DC0"/>
    <w:rsid w:val="00C229C3"/>
    <w:rsid w:val="00C24BA5"/>
    <w:rsid w:val="00C2571B"/>
    <w:rsid w:val="00C4127F"/>
    <w:rsid w:val="00C41765"/>
    <w:rsid w:val="00C43D91"/>
    <w:rsid w:val="00C45473"/>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7897"/>
    <w:rsid w:val="00CB4D9D"/>
    <w:rsid w:val="00CB6205"/>
    <w:rsid w:val="00CB69F3"/>
    <w:rsid w:val="00CC1BB2"/>
    <w:rsid w:val="00CC545A"/>
    <w:rsid w:val="00CD0DD9"/>
    <w:rsid w:val="00CD448F"/>
    <w:rsid w:val="00CE0628"/>
    <w:rsid w:val="00CE0DAE"/>
    <w:rsid w:val="00CE22F5"/>
    <w:rsid w:val="00CE4A95"/>
    <w:rsid w:val="00CE5733"/>
    <w:rsid w:val="00CF33C4"/>
    <w:rsid w:val="00CF44C8"/>
    <w:rsid w:val="00D04295"/>
    <w:rsid w:val="00D055A5"/>
    <w:rsid w:val="00D05B27"/>
    <w:rsid w:val="00D05EF5"/>
    <w:rsid w:val="00D06557"/>
    <w:rsid w:val="00D14D53"/>
    <w:rsid w:val="00D168F3"/>
    <w:rsid w:val="00D16EB4"/>
    <w:rsid w:val="00D2072A"/>
    <w:rsid w:val="00D24220"/>
    <w:rsid w:val="00D24542"/>
    <w:rsid w:val="00D2739C"/>
    <w:rsid w:val="00D27537"/>
    <w:rsid w:val="00D34F90"/>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AA8"/>
    <w:rsid w:val="00D97EF9"/>
    <w:rsid w:val="00DA2507"/>
    <w:rsid w:val="00DA2C1D"/>
    <w:rsid w:val="00DA3DDC"/>
    <w:rsid w:val="00DA5F84"/>
    <w:rsid w:val="00DB2770"/>
    <w:rsid w:val="00DB2FD2"/>
    <w:rsid w:val="00DB473C"/>
    <w:rsid w:val="00DC01D8"/>
    <w:rsid w:val="00DC50B4"/>
    <w:rsid w:val="00DC72A6"/>
    <w:rsid w:val="00DD0FF6"/>
    <w:rsid w:val="00DD39BD"/>
    <w:rsid w:val="00DE269A"/>
    <w:rsid w:val="00DE3309"/>
    <w:rsid w:val="00DE629D"/>
    <w:rsid w:val="00DF42DA"/>
    <w:rsid w:val="00DF63F6"/>
    <w:rsid w:val="00DF7ECA"/>
    <w:rsid w:val="00E01343"/>
    <w:rsid w:val="00E0467F"/>
    <w:rsid w:val="00E103BB"/>
    <w:rsid w:val="00E11468"/>
    <w:rsid w:val="00E14D7F"/>
    <w:rsid w:val="00E176CA"/>
    <w:rsid w:val="00E22032"/>
    <w:rsid w:val="00E239B1"/>
    <w:rsid w:val="00E25716"/>
    <w:rsid w:val="00E26287"/>
    <w:rsid w:val="00E268DD"/>
    <w:rsid w:val="00E26FB5"/>
    <w:rsid w:val="00E27C21"/>
    <w:rsid w:val="00E30A05"/>
    <w:rsid w:val="00E32F00"/>
    <w:rsid w:val="00E34787"/>
    <w:rsid w:val="00E36805"/>
    <w:rsid w:val="00E4555E"/>
    <w:rsid w:val="00E506F0"/>
    <w:rsid w:val="00E50C2A"/>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20813"/>
    <w:rsid w:val="00F27FC9"/>
    <w:rsid w:val="00F30259"/>
    <w:rsid w:val="00F3359B"/>
    <w:rsid w:val="00F340CC"/>
    <w:rsid w:val="00F34511"/>
    <w:rsid w:val="00F42F49"/>
    <w:rsid w:val="00F73E79"/>
    <w:rsid w:val="00F76EB5"/>
    <w:rsid w:val="00F77561"/>
    <w:rsid w:val="00F8085C"/>
    <w:rsid w:val="00F83FA8"/>
    <w:rsid w:val="00F86D3A"/>
    <w:rsid w:val="00F86D89"/>
    <w:rsid w:val="00F86EA8"/>
    <w:rsid w:val="00F904B8"/>
    <w:rsid w:val="00F90964"/>
    <w:rsid w:val="00FA0EE7"/>
    <w:rsid w:val="00FB3040"/>
    <w:rsid w:val="00FB336D"/>
    <w:rsid w:val="00FB70F7"/>
    <w:rsid w:val="00FC14EC"/>
    <w:rsid w:val="00FC24C6"/>
    <w:rsid w:val="00FC4557"/>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650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EC4377-49E9-4C71-B289-E19A316EF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75</Words>
  <Characters>448</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522</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5</cp:revision>
  <cp:lastPrinted>2018-10-08T09:08:00Z</cp:lastPrinted>
  <dcterms:created xsi:type="dcterms:W3CDTF">2020-12-18T09:14:00Z</dcterms:created>
  <dcterms:modified xsi:type="dcterms:W3CDTF">2021-05-13T07:14:00Z</dcterms:modified>
</cp:coreProperties>
</file>